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2EBE8827" w:rsidR="000266F0" w:rsidRPr="008B27B0" w:rsidRDefault="000266F0" w:rsidP="000266F0">
      <w:pPr>
        <w:ind w:right="-300"/>
        <w:jc w:val="right"/>
        <w:rPr>
          <w:sz w:val="22"/>
          <w:szCs w:val="22"/>
        </w:rPr>
      </w:pPr>
      <w:r w:rsidRPr="008B27B0">
        <w:rPr>
          <w:sz w:val="22"/>
          <w:szCs w:val="22"/>
        </w:rPr>
        <w:t xml:space="preserve">Mszana, </w:t>
      </w:r>
      <w:r w:rsidR="00040D00" w:rsidRPr="008B27B0">
        <w:rPr>
          <w:sz w:val="22"/>
          <w:szCs w:val="22"/>
        </w:rPr>
        <w:t>25.10</w:t>
      </w:r>
      <w:r w:rsidR="00240A9D" w:rsidRPr="008B27B0">
        <w:rPr>
          <w:sz w:val="22"/>
          <w:szCs w:val="22"/>
        </w:rPr>
        <w:t>.</w:t>
      </w:r>
      <w:r w:rsidRPr="008B27B0">
        <w:rPr>
          <w:sz w:val="22"/>
          <w:szCs w:val="22"/>
        </w:rPr>
        <w:t>202</w:t>
      </w:r>
      <w:r w:rsidR="00C22627" w:rsidRPr="008B27B0">
        <w:rPr>
          <w:sz w:val="22"/>
          <w:szCs w:val="22"/>
        </w:rPr>
        <w:t>4</w:t>
      </w:r>
      <w:r w:rsidRPr="008B27B0">
        <w:rPr>
          <w:sz w:val="22"/>
          <w:szCs w:val="22"/>
        </w:rPr>
        <w:t>r.</w:t>
      </w:r>
    </w:p>
    <w:p w14:paraId="4A127C67" w14:textId="6C24A719" w:rsidR="000266F0" w:rsidRPr="008B27B0" w:rsidRDefault="000266F0" w:rsidP="000266F0">
      <w:pPr>
        <w:spacing w:after="360" w:line="720" w:lineRule="auto"/>
        <w:ind w:right="-301"/>
        <w:rPr>
          <w:sz w:val="22"/>
          <w:szCs w:val="22"/>
        </w:rPr>
      </w:pPr>
      <w:r w:rsidRPr="008B27B0">
        <w:rPr>
          <w:sz w:val="22"/>
          <w:szCs w:val="22"/>
        </w:rPr>
        <w:tab/>
      </w:r>
      <w:r w:rsidRPr="008B27B0">
        <w:rPr>
          <w:sz w:val="22"/>
          <w:szCs w:val="22"/>
        </w:rPr>
        <w:tab/>
      </w:r>
      <w:r w:rsidRPr="008B27B0">
        <w:rPr>
          <w:sz w:val="22"/>
          <w:szCs w:val="22"/>
        </w:rPr>
        <w:tab/>
      </w:r>
      <w:r w:rsidRPr="008B27B0">
        <w:rPr>
          <w:sz w:val="22"/>
          <w:szCs w:val="22"/>
        </w:rPr>
        <w:tab/>
      </w:r>
      <w:r w:rsidRPr="008B27B0">
        <w:rPr>
          <w:sz w:val="22"/>
          <w:szCs w:val="22"/>
        </w:rPr>
        <w:tab/>
      </w:r>
      <w:r w:rsidRPr="008B27B0">
        <w:rPr>
          <w:sz w:val="22"/>
          <w:szCs w:val="22"/>
        </w:rPr>
        <w:tab/>
      </w:r>
    </w:p>
    <w:p w14:paraId="423B65BE" w14:textId="77777777" w:rsidR="000266F0" w:rsidRPr="008B27B0" w:rsidRDefault="000266F0" w:rsidP="000266F0">
      <w:pPr>
        <w:jc w:val="center"/>
        <w:rPr>
          <w:b/>
          <w:sz w:val="22"/>
          <w:szCs w:val="22"/>
        </w:rPr>
      </w:pPr>
      <w:r w:rsidRPr="008B27B0">
        <w:rPr>
          <w:b/>
          <w:sz w:val="22"/>
          <w:szCs w:val="22"/>
        </w:rPr>
        <w:t>Informacja o kwocie, jaką Zamawiający</w:t>
      </w:r>
    </w:p>
    <w:p w14:paraId="7BBAFA32" w14:textId="77777777" w:rsidR="000266F0" w:rsidRPr="008B27B0" w:rsidRDefault="000266F0" w:rsidP="000266F0">
      <w:pPr>
        <w:spacing w:line="480" w:lineRule="auto"/>
        <w:jc w:val="center"/>
        <w:rPr>
          <w:b/>
          <w:sz w:val="22"/>
          <w:szCs w:val="22"/>
        </w:rPr>
      </w:pPr>
      <w:r w:rsidRPr="008B27B0">
        <w:rPr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Pr="008B27B0" w:rsidRDefault="00F85EBF" w:rsidP="000266F0">
      <w:pPr>
        <w:spacing w:line="480" w:lineRule="auto"/>
        <w:jc w:val="center"/>
        <w:rPr>
          <w:b/>
          <w:sz w:val="22"/>
          <w:szCs w:val="22"/>
        </w:rPr>
      </w:pPr>
    </w:p>
    <w:p w14:paraId="4766DA56" w14:textId="77777777" w:rsidR="003F25B4" w:rsidRPr="008B27B0" w:rsidRDefault="003F25B4" w:rsidP="000266F0">
      <w:pPr>
        <w:spacing w:line="480" w:lineRule="auto"/>
        <w:jc w:val="center"/>
        <w:rPr>
          <w:b/>
          <w:sz w:val="22"/>
          <w:szCs w:val="22"/>
        </w:rPr>
      </w:pPr>
    </w:p>
    <w:p w14:paraId="47E54761" w14:textId="77777777" w:rsidR="00C22627" w:rsidRPr="008B27B0" w:rsidRDefault="00C22627" w:rsidP="000266F0">
      <w:pPr>
        <w:spacing w:line="480" w:lineRule="auto"/>
        <w:jc w:val="center"/>
        <w:rPr>
          <w:b/>
          <w:sz w:val="22"/>
          <w:szCs w:val="22"/>
        </w:rPr>
      </w:pPr>
    </w:p>
    <w:p w14:paraId="4F1D37A4" w14:textId="1AC85A53" w:rsidR="000266F0" w:rsidRPr="008B27B0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sz w:val="22"/>
          <w:szCs w:val="22"/>
        </w:rPr>
      </w:pPr>
      <w:r w:rsidRPr="008B27B0">
        <w:rPr>
          <w:sz w:val="22"/>
          <w:szCs w:val="22"/>
        </w:rPr>
        <w:t xml:space="preserve">Dotyczy: </w:t>
      </w:r>
      <w:r w:rsidRPr="008B27B0">
        <w:rPr>
          <w:sz w:val="22"/>
          <w:szCs w:val="22"/>
        </w:rPr>
        <w:tab/>
        <w:t xml:space="preserve">postępowania o udzielenie zamówienia publicznego w trybie podstawowym bez możliwości negocjacji na </w:t>
      </w:r>
      <w:r w:rsidR="00240A9D" w:rsidRPr="008B27B0">
        <w:rPr>
          <w:b/>
          <w:bCs/>
          <w:sz w:val="22"/>
          <w:szCs w:val="22"/>
        </w:rPr>
        <w:t>„</w:t>
      </w:r>
      <w:r w:rsidR="002E3EB8" w:rsidRPr="008B27B0">
        <w:rPr>
          <w:b/>
          <w:bCs/>
          <w:sz w:val="22"/>
          <w:szCs w:val="22"/>
        </w:rPr>
        <w:t xml:space="preserve"> </w:t>
      </w:r>
      <w:r w:rsidR="00040D00" w:rsidRPr="008B27B0">
        <w:rPr>
          <w:b/>
          <w:bCs/>
          <w:sz w:val="22"/>
          <w:szCs w:val="22"/>
        </w:rPr>
        <w:t>Utrzymanie zimowe dróg gminnych w Gminie Mszana, w sezonie 2024/2025</w:t>
      </w:r>
      <w:r w:rsidR="00C22627" w:rsidRPr="008B27B0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06165B22" w14:textId="40557356" w:rsidR="00573F34" w:rsidRPr="00573F34" w:rsidRDefault="000266F0" w:rsidP="00573F34">
      <w:pPr>
        <w:spacing w:line="276" w:lineRule="auto"/>
        <w:jc w:val="both"/>
        <w:rPr>
          <w:sz w:val="22"/>
          <w:szCs w:val="22"/>
        </w:rPr>
      </w:pPr>
      <w:r w:rsidRPr="008B27B0">
        <w:rPr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8B27B0">
        <w:rPr>
          <w:sz w:val="22"/>
          <w:szCs w:val="22"/>
        </w:rPr>
        <w:t>t.j</w:t>
      </w:r>
      <w:proofErr w:type="spellEnd"/>
      <w:r w:rsidRPr="008B27B0">
        <w:rPr>
          <w:sz w:val="22"/>
          <w:szCs w:val="22"/>
        </w:rPr>
        <w:t>. Dz. U. 202</w:t>
      </w:r>
      <w:r w:rsidR="00040D00" w:rsidRPr="008B27B0">
        <w:rPr>
          <w:sz w:val="22"/>
          <w:szCs w:val="22"/>
        </w:rPr>
        <w:t>4</w:t>
      </w:r>
      <w:r w:rsidRPr="008B27B0">
        <w:rPr>
          <w:sz w:val="22"/>
          <w:szCs w:val="22"/>
        </w:rPr>
        <w:t xml:space="preserve"> poz. 1</w:t>
      </w:r>
      <w:r w:rsidR="00040D00" w:rsidRPr="008B27B0">
        <w:rPr>
          <w:sz w:val="22"/>
          <w:szCs w:val="22"/>
        </w:rPr>
        <w:t>320</w:t>
      </w:r>
      <w:r w:rsidRPr="008B27B0">
        <w:rPr>
          <w:sz w:val="22"/>
          <w:szCs w:val="22"/>
        </w:rPr>
        <w:t xml:space="preserve"> ze zm.) informuje, że na sfinansowanie przedmiotowego zamówienia zamierza przeznaczyć kwotę w wysokości</w:t>
      </w:r>
      <w:r w:rsidR="00573F34" w:rsidRPr="008B27B0">
        <w:rPr>
          <w:sz w:val="22"/>
          <w:szCs w:val="22"/>
        </w:rPr>
        <w:t xml:space="preserve"> </w:t>
      </w:r>
      <w:r w:rsidR="00573F34" w:rsidRPr="008B27B0">
        <w:rPr>
          <w:b/>
          <w:bCs/>
          <w:sz w:val="22"/>
          <w:szCs w:val="22"/>
        </w:rPr>
        <w:t>734.282,36</w:t>
      </w:r>
      <w:r w:rsidR="00573F34" w:rsidRPr="008B27B0">
        <w:rPr>
          <w:sz w:val="22"/>
          <w:szCs w:val="22"/>
        </w:rPr>
        <w:t xml:space="preserve"> </w:t>
      </w:r>
      <w:r w:rsidR="00573F34" w:rsidRPr="00573F34">
        <w:rPr>
          <w:rFonts w:eastAsia="Calibri"/>
          <w:b/>
          <w:bCs/>
          <w:kern w:val="0"/>
          <w:sz w:val="22"/>
          <w:szCs w:val="22"/>
          <w:lang w:eastAsia="en-US"/>
        </w:rPr>
        <w:t>zł brutto</w:t>
      </w:r>
      <w:r w:rsidR="00573F34" w:rsidRPr="00573F34">
        <w:rPr>
          <w:rFonts w:eastAsia="Calibri"/>
          <w:kern w:val="0"/>
          <w:sz w:val="22"/>
          <w:szCs w:val="22"/>
          <w:lang w:eastAsia="en-US"/>
        </w:rPr>
        <w:t xml:space="preserve"> w tym:</w:t>
      </w:r>
    </w:p>
    <w:p w14:paraId="22B2D2F6" w14:textId="49538A46" w:rsidR="00573F34" w:rsidRPr="00573F34" w:rsidRDefault="00573F34" w:rsidP="00573F34">
      <w:pPr>
        <w:suppressAutoHyphens w:val="0"/>
        <w:overflowPunct/>
        <w:autoSpaceDE/>
        <w:spacing w:before="120"/>
        <w:jc w:val="both"/>
        <w:textAlignment w:val="auto"/>
        <w:rPr>
          <w:rFonts w:eastAsia="Calibri"/>
          <w:b/>
          <w:bCs/>
          <w:kern w:val="0"/>
          <w:sz w:val="22"/>
          <w:szCs w:val="22"/>
          <w:lang w:eastAsia="en-US"/>
        </w:rPr>
      </w:pPr>
      <w:r w:rsidRPr="00573F34">
        <w:rPr>
          <w:rFonts w:eastAsia="Calibri"/>
          <w:b/>
          <w:bCs/>
          <w:kern w:val="0"/>
          <w:sz w:val="22"/>
          <w:szCs w:val="22"/>
          <w:lang w:eastAsia="en-US"/>
        </w:rPr>
        <w:t xml:space="preserve">na część 1 Mszana –     </w:t>
      </w:r>
      <w:r w:rsidRPr="008B27B0">
        <w:rPr>
          <w:rFonts w:eastAsia="Calibri"/>
          <w:b/>
          <w:bCs/>
          <w:kern w:val="0"/>
          <w:sz w:val="22"/>
          <w:szCs w:val="22"/>
          <w:lang w:eastAsia="en-US"/>
        </w:rPr>
        <w:t>319.842,45</w:t>
      </w:r>
      <w:r w:rsidRPr="00573F34">
        <w:rPr>
          <w:rFonts w:eastAsia="Calibri"/>
          <w:b/>
          <w:bCs/>
          <w:kern w:val="0"/>
          <w:sz w:val="22"/>
          <w:szCs w:val="22"/>
          <w:lang w:eastAsia="en-US"/>
        </w:rPr>
        <w:t xml:space="preserve"> zł brutto</w:t>
      </w:r>
    </w:p>
    <w:p w14:paraId="4153F644" w14:textId="0973CF6A" w:rsidR="00573F34" w:rsidRPr="00573F34" w:rsidRDefault="00573F34" w:rsidP="00573F34">
      <w:pPr>
        <w:suppressAutoHyphens w:val="0"/>
        <w:overflowPunct/>
        <w:autoSpaceDE/>
        <w:spacing w:before="120"/>
        <w:jc w:val="both"/>
        <w:textAlignment w:val="auto"/>
        <w:rPr>
          <w:rFonts w:eastAsia="Calibri"/>
          <w:b/>
          <w:bCs/>
          <w:kern w:val="0"/>
          <w:sz w:val="22"/>
          <w:szCs w:val="22"/>
          <w:lang w:eastAsia="en-US"/>
        </w:rPr>
      </w:pPr>
      <w:r w:rsidRPr="00573F34">
        <w:rPr>
          <w:rFonts w:eastAsia="Calibri"/>
          <w:b/>
          <w:bCs/>
          <w:kern w:val="0"/>
          <w:sz w:val="22"/>
          <w:szCs w:val="22"/>
          <w:lang w:eastAsia="en-US"/>
        </w:rPr>
        <w:t>na część 2 Połomia –     2</w:t>
      </w:r>
      <w:r w:rsidRPr="008B27B0">
        <w:rPr>
          <w:rFonts w:eastAsia="Calibri"/>
          <w:b/>
          <w:bCs/>
          <w:kern w:val="0"/>
          <w:sz w:val="22"/>
          <w:szCs w:val="22"/>
          <w:lang w:eastAsia="en-US"/>
        </w:rPr>
        <w:t xml:space="preserve">61.363,35 </w:t>
      </w:r>
      <w:r w:rsidRPr="00573F34">
        <w:rPr>
          <w:rFonts w:eastAsia="Calibri"/>
          <w:b/>
          <w:bCs/>
          <w:kern w:val="0"/>
          <w:sz w:val="22"/>
          <w:szCs w:val="22"/>
          <w:lang w:eastAsia="en-US"/>
        </w:rPr>
        <w:t>zł brutto</w:t>
      </w:r>
    </w:p>
    <w:p w14:paraId="4D1B72CF" w14:textId="1C52D3EE" w:rsidR="00573F34" w:rsidRPr="00573F34" w:rsidRDefault="00573F34" w:rsidP="00573F34">
      <w:pPr>
        <w:suppressAutoHyphens w:val="0"/>
        <w:overflowPunct/>
        <w:autoSpaceDE/>
        <w:spacing w:before="120"/>
        <w:jc w:val="both"/>
        <w:textAlignment w:val="auto"/>
        <w:rPr>
          <w:rFonts w:eastAsia="Calibri"/>
          <w:kern w:val="0"/>
          <w:sz w:val="22"/>
          <w:szCs w:val="22"/>
          <w:lang w:eastAsia="en-US"/>
        </w:rPr>
      </w:pPr>
      <w:r w:rsidRPr="00573F34">
        <w:rPr>
          <w:rFonts w:eastAsia="Calibri"/>
          <w:b/>
          <w:bCs/>
          <w:kern w:val="0"/>
          <w:sz w:val="22"/>
          <w:szCs w:val="22"/>
          <w:lang w:eastAsia="en-US"/>
        </w:rPr>
        <w:t>na część 3 Gogołowa   - 1</w:t>
      </w:r>
      <w:r w:rsidRPr="008B27B0">
        <w:rPr>
          <w:rFonts w:eastAsia="Calibri"/>
          <w:b/>
          <w:bCs/>
          <w:kern w:val="0"/>
          <w:sz w:val="22"/>
          <w:szCs w:val="22"/>
          <w:lang w:eastAsia="en-US"/>
        </w:rPr>
        <w:t>53.076,56</w:t>
      </w:r>
      <w:r w:rsidRPr="00573F34">
        <w:rPr>
          <w:rFonts w:eastAsia="Calibri"/>
          <w:b/>
          <w:bCs/>
          <w:kern w:val="0"/>
          <w:sz w:val="22"/>
          <w:szCs w:val="22"/>
          <w:lang w:eastAsia="en-US"/>
        </w:rPr>
        <w:t xml:space="preserve"> zł brutto</w:t>
      </w:r>
    </w:p>
    <w:p w14:paraId="3D8E6CA1" w14:textId="31103C74" w:rsidR="000266F0" w:rsidRPr="008B27B0" w:rsidRDefault="00573F34" w:rsidP="00573F34">
      <w:pPr>
        <w:tabs>
          <w:tab w:val="left" w:pos="700"/>
        </w:tabs>
        <w:spacing w:line="276" w:lineRule="auto"/>
        <w:rPr>
          <w:sz w:val="22"/>
          <w:szCs w:val="22"/>
        </w:rPr>
      </w:pPr>
      <w:r w:rsidRPr="008B27B0">
        <w:rPr>
          <w:rFonts w:eastAsia="Calibri"/>
          <w:kern w:val="0"/>
          <w:sz w:val="22"/>
          <w:szCs w:val="22"/>
          <w:lang w:eastAsia="en-US"/>
        </w:rPr>
        <w:tab/>
      </w:r>
      <w:r w:rsidRPr="008B27B0">
        <w:rPr>
          <w:rFonts w:eastAsia="Calibri"/>
          <w:kern w:val="0"/>
          <w:sz w:val="22"/>
          <w:szCs w:val="22"/>
          <w:lang w:eastAsia="en-US"/>
        </w:rPr>
        <w:tab/>
      </w:r>
      <w:r w:rsidRPr="008B27B0">
        <w:rPr>
          <w:rFonts w:eastAsia="Calibri"/>
          <w:kern w:val="0"/>
          <w:sz w:val="22"/>
          <w:szCs w:val="22"/>
          <w:lang w:eastAsia="en-US"/>
        </w:rPr>
        <w:tab/>
      </w:r>
      <w:r w:rsidRPr="008B27B0">
        <w:rPr>
          <w:rFonts w:eastAsia="Calibri"/>
          <w:kern w:val="0"/>
          <w:sz w:val="22"/>
          <w:szCs w:val="22"/>
          <w:lang w:eastAsia="en-US"/>
        </w:rPr>
        <w:tab/>
      </w:r>
      <w:r w:rsidRPr="008B27B0">
        <w:rPr>
          <w:rFonts w:eastAsia="Calibri"/>
          <w:kern w:val="0"/>
          <w:sz w:val="22"/>
          <w:szCs w:val="22"/>
          <w:lang w:eastAsia="en-US"/>
        </w:rPr>
        <w:tab/>
      </w:r>
      <w:r w:rsidRPr="008B27B0">
        <w:rPr>
          <w:rFonts w:eastAsia="Calibri"/>
          <w:kern w:val="0"/>
          <w:sz w:val="22"/>
          <w:szCs w:val="22"/>
          <w:lang w:eastAsia="en-US"/>
        </w:rPr>
        <w:tab/>
      </w:r>
      <w:r w:rsidRPr="008B27B0">
        <w:rPr>
          <w:rFonts w:eastAsia="Calibri"/>
          <w:b/>
          <w:bCs/>
          <w:i/>
          <w:kern w:val="0"/>
          <w:sz w:val="22"/>
          <w:szCs w:val="22"/>
          <w:lang w:eastAsia="en-US"/>
        </w:rPr>
        <w:tab/>
      </w:r>
    </w:p>
    <w:p w14:paraId="7800364B" w14:textId="77777777" w:rsidR="00372187" w:rsidRPr="008B27B0" w:rsidRDefault="00372187" w:rsidP="000266F0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53CF05A7" w14:textId="6365CB1E" w:rsidR="002E3EB8" w:rsidRPr="008B27B0" w:rsidRDefault="002E3EB8" w:rsidP="002E3EB8">
      <w:pPr>
        <w:tabs>
          <w:tab w:val="num" w:pos="540"/>
          <w:tab w:val="left" w:pos="4820"/>
        </w:tabs>
        <w:spacing w:after="240"/>
        <w:ind w:left="4600" w:firstLine="200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</w:p>
    <w:p w14:paraId="4C216D0A" w14:textId="77777777" w:rsidR="00EB5108" w:rsidRDefault="00EB5108" w:rsidP="002E3EB8">
      <w:pPr>
        <w:tabs>
          <w:tab w:val="num" w:pos="540"/>
          <w:tab w:val="left" w:pos="4820"/>
        </w:tabs>
        <w:spacing w:after="240"/>
        <w:ind w:left="4600" w:firstLine="200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</w:p>
    <w:p w14:paraId="231429B4" w14:textId="01231683" w:rsidR="00332352" w:rsidRPr="008B27B0" w:rsidRDefault="00183C81" w:rsidP="002E3EB8">
      <w:pPr>
        <w:tabs>
          <w:tab w:val="num" w:pos="540"/>
          <w:tab w:val="left" w:pos="4820"/>
        </w:tabs>
        <w:spacing w:after="240"/>
        <w:ind w:left="4600" w:firstLine="200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 w:rsidRPr="008B27B0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>Zastępca  Wójta Gminy Mszana</w:t>
      </w:r>
    </w:p>
    <w:p w14:paraId="10F483E6" w14:textId="2C4541A1" w:rsidR="00183C81" w:rsidRPr="008B27B0" w:rsidRDefault="00183C81" w:rsidP="002E3EB8">
      <w:pPr>
        <w:tabs>
          <w:tab w:val="num" w:pos="540"/>
          <w:tab w:val="left" w:pos="4820"/>
        </w:tabs>
        <w:spacing w:after="240"/>
        <w:ind w:left="4600" w:firstLine="200"/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</w:pPr>
      <w:r w:rsidRPr="008B27B0">
        <w:rPr>
          <w:rFonts w:eastAsia="Lucida Sans Unicode"/>
          <w:b/>
          <w:bCs/>
          <w:i/>
          <w:iCs/>
          <w:kern w:val="3"/>
          <w:sz w:val="22"/>
          <w:szCs w:val="22"/>
          <w:lang w:eastAsia="zh-CN"/>
        </w:rPr>
        <w:t xml:space="preserve">      /-/ mgr Błażej Tatarczyk</w:t>
      </w:r>
    </w:p>
    <w:p w14:paraId="730B1FDF" w14:textId="5790B65B" w:rsidR="00717BF7" w:rsidRDefault="00717BF7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3F6A6E06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676FC537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49ABCF60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1EC1DBC2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5B14B18C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55C15718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2D9215E0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2A8EB116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245E4829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2100ADDB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3959C826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5D186CB9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3327C9CA" w14:textId="77777777" w:rsidR="00EB5108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60D33230" w14:textId="77777777" w:rsidR="00EB5108" w:rsidRPr="008B27B0" w:rsidRDefault="00EB5108" w:rsidP="00D45916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sectPr w:rsidR="00EB5108" w:rsidRPr="008B27B0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D3471" w14:textId="77777777" w:rsidR="001A7AD0" w:rsidRDefault="001A7AD0" w:rsidP="00DA5839">
      <w:r>
        <w:separator/>
      </w:r>
    </w:p>
  </w:endnote>
  <w:endnote w:type="continuationSeparator" w:id="0">
    <w:p w14:paraId="3B5A14F4" w14:textId="77777777" w:rsidR="001A7AD0" w:rsidRDefault="001A7AD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93EFE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D5D51" w14:textId="77777777" w:rsidR="001A7AD0" w:rsidRDefault="001A7AD0" w:rsidP="00DA5839">
      <w:r>
        <w:separator/>
      </w:r>
    </w:p>
  </w:footnote>
  <w:footnote w:type="continuationSeparator" w:id="0">
    <w:p w14:paraId="4313F483" w14:textId="77777777" w:rsidR="001A7AD0" w:rsidRDefault="001A7AD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6CC2CE0D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32352">
      <w:rPr>
        <w:rFonts w:ascii="Tahoma" w:hAnsi="Tahoma" w:cs="Tahoma"/>
      </w:rPr>
      <w:t>1</w:t>
    </w:r>
    <w:r w:rsidR="00040D00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 w:numId="179" w16cid:durableId="973872632">
    <w:abstractNumId w:val="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0D00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3EFE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B14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C81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AD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77384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DBA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3EB8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352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91F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DC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3F34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6A49"/>
    <w:rsid w:val="00597F1D"/>
    <w:rsid w:val="005A11F5"/>
    <w:rsid w:val="005A1420"/>
    <w:rsid w:val="005A15D4"/>
    <w:rsid w:val="005A16C1"/>
    <w:rsid w:val="005A1F81"/>
    <w:rsid w:val="005A22D9"/>
    <w:rsid w:val="005A28C8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CCA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834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0E40"/>
    <w:rsid w:val="00701B6D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4A3A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CB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B92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6EAB"/>
    <w:rsid w:val="008A701B"/>
    <w:rsid w:val="008B0381"/>
    <w:rsid w:val="008B17AE"/>
    <w:rsid w:val="008B27B0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194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074C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D7883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096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5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5E9"/>
    <w:rsid w:val="00EB4943"/>
    <w:rsid w:val="00EB4E3A"/>
    <w:rsid w:val="00EB4E78"/>
    <w:rsid w:val="00EB510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4E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C6428C4-A30F-44C7-B2C7-72CC42E5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paragraph" w:customStyle="1" w:styleId="Domy5blnie">
    <w:name w:val="Domyś5blnie"/>
    <w:uiPriority w:val="99"/>
    <w:rsid w:val="00EB5108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kern w:val="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181D01"/>
    <w:rsid w:val="001D7276"/>
    <w:rsid w:val="001E7708"/>
    <w:rsid w:val="002000B0"/>
    <w:rsid w:val="00221205"/>
    <w:rsid w:val="0022338D"/>
    <w:rsid w:val="0024348D"/>
    <w:rsid w:val="002751B2"/>
    <w:rsid w:val="00277384"/>
    <w:rsid w:val="00282BAD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25DC"/>
    <w:rsid w:val="004B4CB6"/>
    <w:rsid w:val="004D439C"/>
    <w:rsid w:val="004F726E"/>
    <w:rsid w:val="00541F63"/>
    <w:rsid w:val="005630D0"/>
    <w:rsid w:val="0056784E"/>
    <w:rsid w:val="00596A49"/>
    <w:rsid w:val="005F14E4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74A3A"/>
    <w:rsid w:val="00783521"/>
    <w:rsid w:val="007C5C20"/>
    <w:rsid w:val="007E3D34"/>
    <w:rsid w:val="00806F37"/>
    <w:rsid w:val="008279CB"/>
    <w:rsid w:val="00843CB5"/>
    <w:rsid w:val="00890F54"/>
    <w:rsid w:val="008A13D6"/>
    <w:rsid w:val="008A1D87"/>
    <w:rsid w:val="008A4415"/>
    <w:rsid w:val="008A6EAB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4096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52805"/>
    <w:rsid w:val="00D52EE4"/>
    <w:rsid w:val="00D72AFD"/>
    <w:rsid w:val="00D85F7D"/>
    <w:rsid w:val="00E17912"/>
    <w:rsid w:val="00E5310F"/>
    <w:rsid w:val="00E65635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9</cp:revision>
  <cp:lastPrinted>2024-09-04T08:53:00Z</cp:lastPrinted>
  <dcterms:created xsi:type="dcterms:W3CDTF">2021-02-07T18:56:00Z</dcterms:created>
  <dcterms:modified xsi:type="dcterms:W3CDTF">2024-10-25T06:47:00Z</dcterms:modified>
</cp:coreProperties>
</file>